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04A" w:rsidRDefault="0014604A" w:rsidP="00E82CD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143F0" w:rsidRPr="000143F0" w:rsidRDefault="000143F0" w:rsidP="00014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43F0" w:rsidRPr="000143F0" w:rsidRDefault="000143F0" w:rsidP="00014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0143F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СОВЕТ МУНИЦИПАЛЬНОГО ОБРАЗОВАНИЯ </w:t>
      </w:r>
    </w:p>
    <w:p w:rsidR="000143F0" w:rsidRPr="000143F0" w:rsidRDefault="000143F0" w:rsidP="00014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"/>
          <w:sz w:val="36"/>
          <w:szCs w:val="36"/>
        </w:rPr>
      </w:pPr>
      <w:r w:rsidRPr="000143F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КРЫМСКИЙ РАЙОН</w:t>
      </w:r>
      <w:r w:rsidRPr="000143F0">
        <w:rPr>
          <w:rFonts w:ascii="Times New Roman" w:eastAsia="Times New Roman" w:hAnsi="Times New Roman" w:cs="Times New Roman"/>
          <w:b/>
          <w:spacing w:val="12"/>
          <w:sz w:val="36"/>
          <w:szCs w:val="36"/>
        </w:rPr>
        <w:t xml:space="preserve"> </w:t>
      </w:r>
    </w:p>
    <w:p w:rsidR="000143F0" w:rsidRPr="000143F0" w:rsidRDefault="000143F0" w:rsidP="00014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"/>
          <w:sz w:val="28"/>
          <w:szCs w:val="28"/>
        </w:rPr>
      </w:pPr>
    </w:p>
    <w:p w:rsidR="000143F0" w:rsidRPr="000143F0" w:rsidRDefault="000143F0" w:rsidP="000143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2"/>
          <w:sz w:val="36"/>
          <w:szCs w:val="36"/>
        </w:rPr>
      </w:pPr>
      <w:r w:rsidRPr="000143F0">
        <w:rPr>
          <w:rFonts w:ascii="Times New Roman" w:eastAsia="Times New Roman" w:hAnsi="Times New Roman" w:cs="Times New Roman"/>
          <w:b/>
          <w:spacing w:val="12"/>
          <w:sz w:val="36"/>
          <w:szCs w:val="36"/>
        </w:rPr>
        <w:t>РЕШЕНИЕ</w:t>
      </w:r>
    </w:p>
    <w:p w:rsidR="000143F0" w:rsidRPr="000143F0" w:rsidRDefault="000143F0" w:rsidP="00014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3F0" w:rsidRPr="000143F0" w:rsidRDefault="000143F0" w:rsidP="00014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43F0" w:rsidRPr="000143F0" w:rsidRDefault="000143F0" w:rsidP="000143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43F0">
        <w:rPr>
          <w:rFonts w:ascii="Times New Roman" w:eastAsia="Times New Roman" w:hAnsi="Times New Roman" w:cs="Times New Roman"/>
          <w:sz w:val="24"/>
          <w:szCs w:val="24"/>
        </w:rPr>
        <w:t xml:space="preserve">от__________________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</w:p>
    <w:p w:rsidR="000143F0" w:rsidRPr="000143F0" w:rsidRDefault="000143F0" w:rsidP="000143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C282D" w:rsidRPr="002C3B2A" w:rsidRDefault="00056135" w:rsidP="000561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C3B2A">
        <w:rPr>
          <w:rFonts w:ascii="Times New Roman" w:hAnsi="Times New Roman" w:cs="Times New Roman"/>
          <w:sz w:val="24"/>
          <w:szCs w:val="24"/>
        </w:rPr>
        <w:t>г. Крымск</w:t>
      </w:r>
    </w:p>
    <w:p w:rsidR="00FC282D" w:rsidRDefault="00FC282D" w:rsidP="00E82CD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FC282D" w:rsidRPr="00977B6C" w:rsidRDefault="00FC282D" w:rsidP="00E82CDF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482105" w:rsidRPr="00482105" w:rsidRDefault="00482105" w:rsidP="00482105">
      <w:pPr>
        <w:spacing w:after="0" w:line="240" w:lineRule="auto"/>
        <w:ind w:left="346" w:hanging="10"/>
        <w:jc w:val="center"/>
        <w:rPr>
          <w:rFonts w:ascii="Times New Roman" w:hAnsi="Times New Roman" w:cs="Times New Roman"/>
          <w:sz w:val="28"/>
          <w:szCs w:val="28"/>
        </w:rPr>
      </w:pPr>
      <w:r w:rsidRPr="00482105">
        <w:rPr>
          <w:rFonts w:ascii="Times New Roman" w:hAnsi="Times New Roman" w:cs="Times New Roman"/>
          <w:b/>
          <w:sz w:val="28"/>
          <w:szCs w:val="28"/>
        </w:rPr>
        <w:t>Об утверждении Порядка увековечения памяти погибших при защите</w:t>
      </w:r>
    </w:p>
    <w:p w:rsidR="00542359" w:rsidRPr="00482105" w:rsidRDefault="00482105" w:rsidP="00482105">
      <w:pPr>
        <w:spacing w:after="0" w:line="240" w:lineRule="auto"/>
        <w:ind w:right="1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105">
        <w:rPr>
          <w:rFonts w:ascii="Times New Roman" w:hAnsi="Times New Roman" w:cs="Times New Roman"/>
          <w:b/>
          <w:sz w:val="28"/>
          <w:szCs w:val="28"/>
        </w:rPr>
        <w:t>Отечества в форме установки мемориальных досок, бюстов, памятных знаков на фасадах зданий, строений и сооружений, находящихся в муниципальной и частной собственности, на территории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4694">
        <w:rPr>
          <w:rFonts w:ascii="Times New Roman" w:hAnsi="Times New Roman" w:cs="Times New Roman"/>
          <w:b/>
          <w:sz w:val="28"/>
          <w:szCs w:val="28"/>
        </w:rPr>
        <w:t>Крымский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</w:t>
      </w:r>
      <w:r w:rsidR="00FB4694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</w:p>
    <w:p w:rsidR="00472D23" w:rsidRDefault="00472D23" w:rsidP="001460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04A" w:rsidRPr="008D3B06" w:rsidRDefault="0014604A" w:rsidP="000C69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7B7D" w:rsidRPr="00851A57" w:rsidRDefault="00E958E1" w:rsidP="000C69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sub_8"/>
      <w:r w:rsidRPr="00E958E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20 марта 2025 </w:t>
      </w:r>
      <w:r w:rsidR="002C3B2A">
        <w:rPr>
          <w:rFonts w:ascii="Times New Roman" w:hAnsi="Times New Roman" w:cs="Times New Roman"/>
          <w:sz w:val="28"/>
          <w:szCs w:val="28"/>
        </w:rPr>
        <w:t>г.</w:t>
      </w:r>
      <w:r w:rsidRPr="00E958E1">
        <w:rPr>
          <w:rFonts w:ascii="Times New Roman" w:hAnsi="Times New Roman" w:cs="Times New Roman"/>
          <w:sz w:val="28"/>
          <w:szCs w:val="28"/>
        </w:rPr>
        <w:t xml:space="preserve"> № 33-ФЗ «Об общих принципах организации местного самоуправления в единой системе публичной власти», </w:t>
      </w:r>
      <w:r w:rsidR="000C69E0">
        <w:rPr>
          <w:rFonts w:ascii="Times New Roman" w:hAnsi="Times New Roman" w:cs="Times New Roman"/>
          <w:sz w:val="28"/>
          <w:szCs w:val="28"/>
        </w:rPr>
        <w:t>Законом</w:t>
      </w:r>
      <w:r w:rsidR="009D7CE1">
        <w:rPr>
          <w:rFonts w:ascii="Times New Roman" w:hAnsi="Times New Roman" w:cs="Times New Roman"/>
          <w:sz w:val="28"/>
          <w:szCs w:val="28"/>
        </w:rPr>
        <w:t xml:space="preserve"> </w:t>
      </w:r>
      <w:r w:rsidRPr="00E958E1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0C69E0">
        <w:rPr>
          <w:rFonts w:ascii="Times New Roman" w:hAnsi="Times New Roman" w:cs="Times New Roman"/>
          <w:sz w:val="28"/>
          <w:szCs w:val="28"/>
        </w:rPr>
        <w:br/>
      </w:r>
      <w:r w:rsidRPr="00E958E1">
        <w:rPr>
          <w:rFonts w:ascii="Times New Roman" w:hAnsi="Times New Roman" w:cs="Times New Roman"/>
          <w:sz w:val="28"/>
          <w:szCs w:val="28"/>
        </w:rPr>
        <w:t>от 11 ноября 2019 г</w:t>
      </w:r>
      <w:r w:rsidR="002C3B2A">
        <w:rPr>
          <w:rFonts w:ascii="Times New Roman" w:hAnsi="Times New Roman" w:cs="Times New Roman"/>
          <w:sz w:val="28"/>
          <w:szCs w:val="28"/>
        </w:rPr>
        <w:t>.</w:t>
      </w:r>
      <w:r w:rsidRPr="00E958E1">
        <w:rPr>
          <w:rFonts w:ascii="Times New Roman" w:hAnsi="Times New Roman" w:cs="Times New Roman"/>
          <w:sz w:val="28"/>
          <w:szCs w:val="28"/>
        </w:rPr>
        <w:t xml:space="preserve"> № 4144-К3 «О некоторых вопросах увековечения </w:t>
      </w:r>
      <w:r w:rsidR="000C69E0">
        <w:rPr>
          <w:rFonts w:ascii="Times New Roman" w:hAnsi="Times New Roman" w:cs="Times New Roman"/>
          <w:sz w:val="28"/>
          <w:szCs w:val="28"/>
        </w:rPr>
        <w:br/>
      </w:r>
      <w:r w:rsidRPr="00E958E1">
        <w:rPr>
          <w:rFonts w:ascii="Times New Roman" w:hAnsi="Times New Roman" w:cs="Times New Roman"/>
          <w:sz w:val="28"/>
          <w:szCs w:val="28"/>
        </w:rPr>
        <w:t xml:space="preserve">в Краснодарском крае памяти погибших при защите Отечества» </w:t>
      </w:r>
      <w:r w:rsidR="00FB4694">
        <w:rPr>
          <w:rFonts w:ascii="Times New Roman" w:hAnsi="Times New Roman" w:cs="Times New Roman"/>
          <w:sz w:val="28"/>
          <w:szCs w:val="28"/>
        </w:rPr>
        <w:t xml:space="preserve">в </w:t>
      </w:r>
      <w:r w:rsidRPr="00E958E1">
        <w:rPr>
          <w:rFonts w:ascii="Times New Roman" w:hAnsi="Times New Roman" w:cs="Times New Roman"/>
          <w:sz w:val="28"/>
          <w:szCs w:val="28"/>
        </w:rPr>
        <w:t xml:space="preserve">целях определения порядка принятия решений об увековечении памяти погибших при защите Отечества в виде мемориальных досок, бюстов, памятных знаков на территории муниципального образования </w:t>
      </w:r>
      <w:r w:rsidR="00FB4694">
        <w:rPr>
          <w:rFonts w:ascii="Times New Roman" w:hAnsi="Times New Roman" w:cs="Times New Roman"/>
          <w:sz w:val="28"/>
          <w:szCs w:val="28"/>
        </w:rPr>
        <w:t>Крымский</w:t>
      </w:r>
      <w:r w:rsidRPr="00E958E1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</w:t>
      </w:r>
      <w:r w:rsidR="00D67B7D" w:rsidRPr="000D17F2">
        <w:rPr>
          <w:rFonts w:ascii="Times New Roman" w:hAnsi="Times New Roman" w:cs="Times New Roman"/>
          <w:sz w:val="28"/>
          <w:szCs w:val="28"/>
        </w:rPr>
        <w:t>,</w:t>
      </w:r>
      <w:r w:rsidR="00D67B7D">
        <w:rPr>
          <w:sz w:val="28"/>
          <w:szCs w:val="28"/>
        </w:rPr>
        <w:t xml:space="preserve"> </w:t>
      </w:r>
      <w:r w:rsidR="00D67B7D" w:rsidRPr="00B37D1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E47BA1">
        <w:rPr>
          <w:rFonts w:ascii="Times New Roman" w:hAnsi="Times New Roman" w:cs="Times New Roman"/>
          <w:sz w:val="28"/>
          <w:szCs w:val="28"/>
        </w:rPr>
        <w:t xml:space="preserve"> </w:t>
      </w:r>
      <w:r w:rsidR="00D67B7D" w:rsidRPr="00B37D13">
        <w:rPr>
          <w:rFonts w:ascii="Times New Roman" w:hAnsi="Times New Roman" w:cs="Times New Roman"/>
          <w:sz w:val="28"/>
          <w:szCs w:val="28"/>
        </w:rPr>
        <w:t>Устав</w:t>
      </w:r>
      <w:r w:rsidR="002C3B2A">
        <w:rPr>
          <w:rFonts w:ascii="Times New Roman" w:hAnsi="Times New Roman" w:cs="Times New Roman"/>
          <w:sz w:val="28"/>
          <w:szCs w:val="28"/>
        </w:rPr>
        <w:t>ом</w:t>
      </w:r>
      <w:r w:rsidR="00D67B7D" w:rsidRPr="00B37D1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FB4694">
        <w:rPr>
          <w:rFonts w:ascii="Times New Roman" w:hAnsi="Times New Roman" w:cs="Times New Roman"/>
          <w:sz w:val="28"/>
          <w:szCs w:val="28"/>
        </w:rPr>
        <w:t>Крымский</w:t>
      </w:r>
      <w:r w:rsidR="00D67B7D" w:rsidRPr="00B37D13">
        <w:rPr>
          <w:rFonts w:ascii="Times New Roman" w:hAnsi="Times New Roman" w:cs="Times New Roman"/>
          <w:sz w:val="28"/>
          <w:szCs w:val="28"/>
        </w:rPr>
        <w:t xml:space="preserve"> </w:t>
      </w:r>
      <w:r w:rsidR="007F6CCA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D67B7D" w:rsidRPr="00B37D13">
        <w:rPr>
          <w:rFonts w:ascii="Times New Roman" w:hAnsi="Times New Roman" w:cs="Times New Roman"/>
          <w:sz w:val="28"/>
          <w:szCs w:val="28"/>
        </w:rPr>
        <w:t>район</w:t>
      </w:r>
      <w:r w:rsidR="007F6CCA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D67B7D" w:rsidRPr="00B37D13">
        <w:rPr>
          <w:rFonts w:ascii="Times New Roman" w:hAnsi="Times New Roman" w:cs="Times New Roman"/>
          <w:sz w:val="28"/>
          <w:szCs w:val="28"/>
        </w:rPr>
        <w:t>, Совет муниципального</w:t>
      </w:r>
      <w:r w:rsidR="00417B4F">
        <w:rPr>
          <w:rFonts w:ascii="Times New Roman" w:hAnsi="Times New Roman" w:cs="Times New Roman"/>
          <w:sz w:val="28"/>
          <w:szCs w:val="28"/>
        </w:rPr>
        <w:t xml:space="preserve"> </w:t>
      </w:r>
      <w:r w:rsidR="00B0236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FB4694">
        <w:rPr>
          <w:rFonts w:ascii="Times New Roman" w:hAnsi="Times New Roman" w:cs="Times New Roman"/>
          <w:sz w:val="28"/>
          <w:szCs w:val="28"/>
        </w:rPr>
        <w:t>Крымский</w:t>
      </w:r>
      <w:r w:rsidR="00E47BA1">
        <w:rPr>
          <w:rFonts w:ascii="Times New Roman" w:hAnsi="Times New Roman" w:cs="Times New Roman"/>
          <w:sz w:val="28"/>
          <w:szCs w:val="28"/>
        </w:rPr>
        <w:t xml:space="preserve"> </w:t>
      </w:r>
      <w:r w:rsidR="00FB4694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417B4F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FC282D">
        <w:rPr>
          <w:rFonts w:ascii="Times New Roman" w:hAnsi="Times New Roman" w:cs="Times New Roman"/>
          <w:sz w:val="28"/>
          <w:szCs w:val="28"/>
        </w:rPr>
        <w:t>Краснодарского края р е ш и л</w:t>
      </w:r>
      <w:r w:rsidR="00D67B7D" w:rsidRPr="00851A57">
        <w:rPr>
          <w:rFonts w:ascii="Times New Roman" w:hAnsi="Times New Roman" w:cs="Times New Roman"/>
          <w:sz w:val="28"/>
          <w:szCs w:val="28"/>
        </w:rPr>
        <w:t>:</w:t>
      </w:r>
    </w:p>
    <w:p w:rsidR="00542359" w:rsidRPr="00542359" w:rsidRDefault="00542359" w:rsidP="000C69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77D5">
        <w:rPr>
          <w:rFonts w:ascii="Times New Roman" w:hAnsi="Times New Roman" w:cs="Times New Roman"/>
          <w:sz w:val="28"/>
          <w:szCs w:val="28"/>
        </w:rPr>
        <w:t xml:space="preserve">1. </w:t>
      </w:r>
      <w:r w:rsidR="00E958E1" w:rsidRPr="00E958E1">
        <w:rPr>
          <w:rFonts w:ascii="Times New Roman" w:hAnsi="Times New Roman" w:cs="Times New Roman"/>
          <w:sz w:val="28"/>
          <w:szCs w:val="28"/>
        </w:rPr>
        <w:t>Утвердить Порядок увековечения памяти погибших при защите Отечества в форме установки мемориальных досок, бюстов, памятных знаков на фасадах зданий, строений и сооружений, находящихся в муниципальной и частной собственности, на территории муниципального образования</w:t>
      </w:r>
      <w:r w:rsidR="00E958E1" w:rsidRPr="00296810">
        <w:t xml:space="preserve"> </w:t>
      </w:r>
      <w:r w:rsidR="00FB4694">
        <w:rPr>
          <w:rFonts w:ascii="Times New Roman" w:hAnsi="Times New Roman" w:cs="Times New Roman"/>
          <w:sz w:val="28"/>
          <w:szCs w:val="28"/>
        </w:rPr>
        <w:t>Крымский</w:t>
      </w:r>
      <w:r w:rsidR="00E958E1" w:rsidRPr="00E958E1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  <w:r w:rsidR="00D73C49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E958E1" w:rsidRPr="00E958E1">
        <w:rPr>
          <w:rFonts w:ascii="Times New Roman" w:hAnsi="Times New Roman" w:cs="Times New Roman"/>
          <w:sz w:val="28"/>
          <w:szCs w:val="28"/>
        </w:rPr>
        <w:t xml:space="preserve"> </w:t>
      </w:r>
      <w:r w:rsidR="00935908">
        <w:rPr>
          <w:rFonts w:ascii="Times New Roman" w:hAnsi="Times New Roman" w:cs="Times New Roman"/>
          <w:sz w:val="28"/>
          <w:szCs w:val="28"/>
        </w:rPr>
        <w:t>(</w:t>
      </w:r>
      <w:r w:rsidR="00FC282D">
        <w:rPr>
          <w:rFonts w:ascii="Times New Roman" w:hAnsi="Times New Roman" w:cs="Times New Roman"/>
          <w:sz w:val="28"/>
          <w:szCs w:val="28"/>
        </w:rPr>
        <w:t>приложени</w:t>
      </w:r>
      <w:r w:rsidR="00935908">
        <w:rPr>
          <w:rFonts w:ascii="Times New Roman" w:hAnsi="Times New Roman" w:cs="Times New Roman"/>
          <w:sz w:val="28"/>
          <w:szCs w:val="28"/>
        </w:rPr>
        <w:t>е)</w:t>
      </w:r>
      <w:r w:rsidR="00FC282D">
        <w:rPr>
          <w:rFonts w:ascii="Times New Roman" w:hAnsi="Times New Roman" w:cs="Times New Roman"/>
          <w:sz w:val="28"/>
          <w:szCs w:val="28"/>
        </w:rPr>
        <w:t>.</w:t>
      </w:r>
    </w:p>
    <w:p w:rsidR="00935908" w:rsidRPr="00B35C05" w:rsidRDefault="00417B4F" w:rsidP="000C69E0">
      <w:pPr>
        <w:pStyle w:val="a8"/>
        <w:ind w:firstLine="709"/>
        <w:jc w:val="both"/>
        <w:rPr>
          <w:b w:val="0"/>
          <w:szCs w:val="28"/>
        </w:rPr>
      </w:pPr>
      <w:r w:rsidRPr="00935908">
        <w:rPr>
          <w:b w:val="0"/>
          <w:szCs w:val="28"/>
          <w:shd w:val="clear" w:color="auto" w:fill="FFFFFF"/>
        </w:rPr>
        <w:t>2</w:t>
      </w:r>
      <w:r w:rsidR="00D67B7D" w:rsidRPr="00935908">
        <w:rPr>
          <w:b w:val="0"/>
          <w:szCs w:val="28"/>
          <w:shd w:val="clear" w:color="auto" w:fill="FFFFFF"/>
        </w:rPr>
        <w:t>.</w:t>
      </w:r>
      <w:r w:rsidR="00245CD9" w:rsidRPr="00935908">
        <w:rPr>
          <w:b w:val="0"/>
          <w:szCs w:val="28"/>
          <w:shd w:val="clear" w:color="auto" w:fill="FFFFFF"/>
        </w:rPr>
        <w:t xml:space="preserve"> </w:t>
      </w:r>
      <w:r w:rsidR="00FC282D" w:rsidRPr="00935908">
        <w:rPr>
          <w:b w:val="0"/>
          <w:szCs w:val="28"/>
        </w:rPr>
        <w:t>Отделу по взаимодействию</w:t>
      </w:r>
      <w:r w:rsidR="00B35C05" w:rsidRPr="00935908">
        <w:rPr>
          <w:b w:val="0"/>
          <w:szCs w:val="28"/>
        </w:rPr>
        <w:t xml:space="preserve"> </w:t>
      </w:r>
      <w:r w:rsidR="00935908" w:rsidRPr="00935908">
        <w:rPr>
          <w:b w:val="0"/>
          <w:szCs w:val="28"/>
        </w:rPr>
        <w:t>со СМИ администрации муниципального образования Крымский муниципальный район (Безовчук А.А.)</w:t>
      </w:r>
      <w:r w:rsidR="00B35C05" w:rsidRPr="00B35C05">
        <w:rPr>
          <w:szCs w:val="28"/>
        </w:rPr>
        <w:t xml:space="preserve"> </w:t>
      </w:r>
      <w:r w:rsidR="00935908" w:rsidRPr="00935908">
        <w:rPr>
          <w:b w:val="0"/>
          <w:szCs w:val="28"/>
        </w:rPr>
        <w:t>обнародовать</w:t>
      </w:r>
      <w:r w:rsidR="00935908">
        <w:rPr>
          <w:b w:val="0"/>
          <w:szCs w:val="28"/>
        </w:rPr>
        <w:t xml:space="preserve"> настоящее решение</w:t>
      </w:r>
      <w:r w:rsidR="00B35C05" w:rsidRPr="00B35C05">
        <w:rPr>
          <w:szCs w:val="28"/>
        </w:rPr>
        <w:t xml:space="preserve"> </w:t>
      </w:r>
      <w:r w:rsidR="00935908" w:rsidRPr="00B35C05">
        <w:rPr>
          <w:b w:val="0"/>
          <w:szCs w:val="28"/>
        </w:rPr>
        <w:t xml:space="preserve">путем размещения на официальном сайте администрации муниципального образования </w:t>
      </w:r>
      <w:r w:rsidR="00935908">
        <w:rPr>
          <w:b w:val="0"/>
          <w:szCs w:val="28"/>
        </w:rPr>
        <w:t>Крымский</w:t>
      </w:r>
      <w:r w:rsidR="00935908" w:rsidRPr="00B35C05">
        <w:rPr>
          <w:b w:val="0"/>
          <w:szCs w:val="28"/>
        </w:rPr>
        <w:t xml:space="preserve"> </w:t>
      </w:r>
      <w:r w:rsidR="00935908">
        <w:rPr>
          <w:b w:val="0"/>
          <w:szCs w:val="28"/>
        </w:rPr>
        <w:t xml:space="preserve">муниципальный район </w:t>
      </w:r>
      <w:r w:rsidR="00D73C49" w:rsidRPr="00D73C49">
        <w:rPr>
          <w:b w:val="0"/>
          <w:szCs w:val="28"/>
        </w:rPr>
        <w:t>Краснодарского края</w:t>
      </w:r>
      <w:r w:rsidR="00D73C49" w:rsidRPr="00B35C05">
        <w:rPr>
          <w:b w:val="0"/>
          <w:szCs w:val="28"/>
        </w:rPr>
        <w:t xml:space="preserve"> </w:t>
      </w:r>
      <w:r w:rsidR="00935908" w:rsidRPr="00B35C05">
        <w:rPr>
          <w:b w:val="0"/>
          <w:szCs w:val="28"/>
        </w:rPr>
        <w:t>в информационно</w:t>
      </w:r>
      <w:r w:rsidR="00935908">
        <w:rPr>
          <w:b w:val="0"/>
          <w:szCs w:val="28"/>
        </w:rPr>
        <w:t>-</w:t>
      </w:r>
      <w:r w:rsidR="00935908" w:rsidRPr="00B35C05">
        <w:rPr>
          <w:b w:val="0"/>
          <w:szCs w:val="28"/>
        </w:rPr>
        <w:t>телекоммуникационной сети «Интернет»</w:t>
      </w:r>
      <w:r w:rsidR="00935908">
        <w:rPr>
          <w:b w:val="0"/>
          <w:szCs w:val="28"/>
        </w:rPr>
        <w:t>.</w:t>
      </w:r>
    </w:p>
    <w:p w:rsidR="003221E3" w:rsidRPr="00B35C05" w:rsidRDefault="00B35C05" w:rsidP="00935908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67B7D" w:rsidRPr="00B35C05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935908">
        <w:rPr>
          <w:rFonts w:ascii="Times New Roman" w:hAnsi="Times New Roman" w:cs="Times New Roman"/>
          <w:sz w:val="28"/>
          <w:szCs w:val="28"/>
        </w:rPr>
        <w:t>исполнением</w:t>
      </w:r>
      <w:r w:rsidR="00D67B7D" w:rsidRPr="00B35C05">
        <w:rPr>
          <w:rFonts w:ascii="Times New Roman" w:hAnsi="Times New Roman" w:cs="Times New Roman"/>
          <w:sz w:val="28"/>
          <w:szCs w:val="28"/>
        </w:rPr>
        <w:t xml:space="preserve"> настоящего решения возложить на </w:t>
      </w:r>
      <w:r w:rsidR="00FC282D">
        <w:rPr>
          <w:rFonts w:ascii="Times New Roman" w:hAnsi="Times New Roman" w:cs="Times New Roman"/>
          <w:sz w:val="28"/>
          <w:szCs w:val="28"/>
        </w:rPr>
        <w:t xml:space="preserve">исполняющего обязанности </w:t>
      </w:r>
      <w:r w:rsidRPr="00B35C05">
        <w:rPr>
          <w:rFonts w:ascii="Times New Roman" w:hAnsi="Times New Roman" w:cs="Times New Roman"/>
          <w:sz w:val="28"/>
          <w:szCs w:val="28"/>
        </w:rPr>
        <w:t>первого заместителя</w:t>
      </w:r>
      <w:r w:rsidR="00E237D1" w:rsidRPr="00B35C05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</w:t>
      </w:r>
      <w:r w:rsidR="00FB4694">
        <w:rPr>
          <w:rFonts w:ascii="Times New Roman" w:hAnsi="Times New Roman" w:cs="Times New Roman"/>
          <w:sz w:val="28"/>
          <w:szCs w:val="28"/>
        </w:rPr>
        <w:t>Крымский</w:t>
      </w:r>
      <w:r w:rsidR="00E237D1" w:rsidRPr="00B35C05">
        <w:rPr>
          <w:rFonts w:ascii="Times New Roman" w:hAnsi="Times New Roman" w:cs="Times New Roman"/>
          <w:sz w:val="28"/>
          <w:szCs w:val="28"/>
        </w:rPr>
        <w:t xml:space="preserve"> </w:t>
      </w:r>
      <w:r w:rsidR="00FC282D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E237D1" w:rsidRPr="00B35C05">
        <w:rPr>
          <w:rFonts w:ascii="Times New Roman" w:hAnsi="Times New Roman" w:cs="Times New Roman"/>
          <w:sz w:val="28"/>
          <w:szCs w:val="28"/>
        </w:rPr>
        <w:t>рай</w:t>
      </w:r>
      <w:r w:rsidR="00D73C49">
        <w:rPr>
          <w:rFonts w:ascii="Times New Roman" w:hAnsi="Times New Roman" w:cs="Times New Roman"/>
          <w:sz w:val="28"/>
          <w:szCs w:val="28"/>
        </w:rPr>
        <w:t>он Краснодарского края</w:t>
      </w:r>
      <w:r w:rsidR="00E237D1" w:rsidRPr="00B35C05">
        <w:rPr>
          <w:rFonts w:ascii="Times New Roman" w:hAnsi="Times New Roman" w:cs="Times New Roman"/>
          <w:sz w:val="28"/>
          <w:szCs w:val="28"/>
        </w:rPr>
        <w:t xml:space="preserve"> </w:t>
      </w:r>
      <w:r w:rsidR="00FC282D">
        <w:rPr>
          <w:rFonts w:ascii="Times New Roman" w:hAnsi="Times New Roman" w:cs="Times New Roman"/>
          <w:sz w:val="28"/>
          <w:szCs w:val="28"/>
        </w:rPr>
        <w:t>Куксенко А.В.</w:t>
      </w:r>
    </w:p>
    <w:p w:rsidR="00195070" w:rsidRPr="00B35C05" w:rsidRDefault="003221E3" w:rsidP="00B35C05">
      <w:pPr>
        <w:pStyle w:val="a8"/>
        <w:jc w:val="both"/>
        <w:rPr>
          <w:b w:val="0"/>
          <w:szCs w:val="28"/>
        </w:rPr>
      </w:pPr>
      <w:r>
        <w:rPr>
          <w:b w:val="0"/>
          <w:szCs w:val="28"/>
        </w:rPr>
        <w:tab/>
      </w:r>
      <w:r w:rsidR="00B35C05">
        <w:rPr>
          <w:b w:val="0"/>
          <w:szCs w:val="28"/>
        </w:rPr>
        <w:t>4</w:t>
      </w:r>
      <w:r w:rsidR="00D67B7D" w:rsidRPr="003221E3">
        <w:rPr>
          <w:b w:val="0"/>
          <w:szCs w:val="28"/>
        </w:rPr>
        <w:t xml:space="preserve">. </w:t>
      </w:r>
      <w:bookmarkEnd w:id="0"/>
      <w:r w:rsidR="00FC282D">
        <w:rPr>
          <w:b w:val="0"/>
          <w:szCs w:val="28"/>
        </w:rPr>
        <w:t>Решение</w:t>
      </w:r>
      <w:r w:rsidR="00B35C05" w:rsidRPr="00B35C05">
        <w:rPr>
          <w:b w:val="0"/>
          <w:szCs w:val="28"/>
        </w:rPr>
        <w:t xml:space="preserve"> вступает в силу со дня </w:t>
      </w:r>
      <w:r w:rsidR="00D73C49">
        <w:rPr>
          <w:b w:val="0"/>
          <w:szCs w:val="28"/>
        </w:rPr>
        <w:t xml:space="preserve">его официального </w:t>
      </w:r>
      <w:bookmarkStart w:id="1" w:name="_GoBack"/>
      <w:bookmarkEnd w:id="1"/>
      <w:r w:rsidR="00D73C49">
        <w:rPr>
          <w:b w:val="0"/>
          <w:szCs w:val="28"/>
        </w:rPr>
        <w:t>обнародования.</w:t>
      </w:r>
    </w:p>
    <w:p w:rsidR="00417B4F" w:rsidRDefault="00417B4F" w:rsidP="00E47BA1">
      <w:pPr>
        <w:pStyle w:val="af4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17B4F" w:rsidRDefault="00417B4F" w:rsidP="00E47BA1">
      <w:pPr>
        <w:pStyle w:val="af4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077D5" w:rsidRPr="00417B4F" w:rsidRDefault="00E077D5" w:rsidP="00E47BA1">
      <w:pPr>
        <w:pStyle w:val="af4"/>
        <w:tabs>
          <w:tab w:val="num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D1FAD" w:rsidRPr="004D1FAD" w:rsidRDefault="004D1FAD" w:rsidP="004D1FAD">
      <w:pPr>
        <w:pStyle w:val="a8"/>
        <w:jc w:val="left"/>
        <w:rPr>
          <w:b w:val="0"/>
        </w:rPr>
      </w:pPr>
      <w:r w:rsidRPr="004D1FAD">
        <w:rPr>
          <w:b w:val="0"/>
        </w:rPr>
        <w:t>Председатель Совета муниципального</w:t>
      </w:r>
    </w:p>
    <w:p w:rsidR="007F6CCA" w:rsidRDefault="004D1FAD" w:rsidP="00867314">
      <w:pPr>
        <w:pStyle w:val="a8"/>
        <w:jc w:val="left"/>
        <w:rPr>
          <w:b w:val="0"/>
        </w:rPr>
      </w:pPr>
      <w:r w:rsidRPr="004D1FAD">
        <w:rPr>
          <w:b w:val="0"/>
        </w:rPr>
        <w:t xml:space="preserve">образования </w:t>
      </w:r>
      <w:r w:rsidR="00FB4694">
        <w:rPr>
          <w:b w:val="0"/>
        </w:rPr>
        <w:t>Крымский</w:t>
      </w:r>
      <w:r w:rsidRPr="004D1FAD">
        <w:rPr>
          <w:b w:val="0"/>
        </w:rPr>
        <w:t xml:space="preserve"> </w:t>
      </w:r>
      <w:r w:rsidR="007F6CCA">
        <w:rPr>
          <w:b w:val="0"/>
        </w:rPr>
        <w:t xml:space="preserve">муниципальный </w:t>
      </w:r>
      <w:r w:rsidRPr="004D1FAD">
        <w:rPr>
          <w:b w:val="0"/>
        </w:rPr>
        <w:t>район</w:t>
      </w:r>
    </w:p>
    <w:p w:rsidR="00867314" w:rsidRPr="004D1FAD" w:rsidRDefault="007F6CCA" w:rsidP="00867314">
      <w:pPr>
        <w:pStyle w:val="a8"/>
        <w:jc w:val="left"/>
        <w:rPr>
          <w:b w:val="0"/>
        </w:rPr>
      </w:pPr>
      <w:r>
        <w:rPr>
          <w:b w:val="0"/>
        </w:rPr>
        <w:t xml:space="preserve">Краснодарского края                </w:t>
      </w:r>
      <w:r w:rsidR="004D1FAD" w:rsidRPr="004D1FAD">
        <w:rPr>
          <w:b w:val="0"/>
        </w:rPr>
        <w:t xml:space="preserve">                             </w:t>
      </w:r>
      <w:r w:rsidR="00867314">
        <w:rPr>
          <w:b w:val="0"/>
        </w:rPr>
        <w:t xml:space="preserve">               </w:t>
      </w:r>
      <w:r w:rsidR="004D1FAD" w:rsidRPr="004D1FAD">
        <w:rPr>
          <w:b w:val="0"/>
        </w:rPr>
        <w:t xml:space="preserve">   </w:t>
      </w:r>
      <w:r w:rsidR="00FB4694">
        <w:rPr>
          <w:b w:val="0"/>
        </w:rPr>
        <w:t xml:space="preserve">           </w:t>
      </w:r>
      <w:r w:rsidR="000C69E0">
        <w:rPr>
          <w:b w:val="0"/>
          <w:lang w:val="en-US"/>
        </w:rPr>
        <w:t xml:space="preserve">   </w:t>
      </w:r>
      <w:r w:rsidR="00FB4694">
        <w:rPr>
          <w:b w:val="0"/>
        </w:rPr>
        <w:t>А.В. Юшко</w:t>
      </w:r>
    </w:p>
    <w:p w:rsidR="00977B6C" w:rsidRDefault="004D1FAD" w:rsidP="004D1FAD">
      <w:pPr>
        <w:pStyle w:val="a8"/>
        <w:jc w:val="left"/>
        <w:rPr>
          <w:b w:val="0"/>
        </w:rPr>
      </w:pPr>
      <w:r w:rsidRPr="004D1FAD">
        <w:rPr>
          <w:b w:val="0"/>
        </w:rPr>
        <w:t xml:space="preserve">                 </w:t>
      </w:r>
      <w:r w:rsidR="00C260ED">
        <w:rPr>
          <w:b w:val="0"/>
        </w:rPr>
        <w:t xml:space="preserve">  </w:t>
      </w:r>
      <w:r w:rsidR="00027ADD">
        <w:rPr>
          <w:b w:val="0"/>
        </w:rPr>
        <w:t xml:space="preserve">  </w:t>
      </w:r>
    </w:p>
    <w:p w:rsidR="00D67B7D" w:rsidRPr="004D1FAD" w:rsidRDefault="00D67B7D" w:rsidP="004D1FAD">
      <w:pPr>
        <w:pStyle w:val="a8"/>
        <w:jc w:val="left"/>
        <w:rPr>
          <w:b w:val="0"/>
        </w:rPr>
      </w:pPr>
    </w:p>
    <w:p w:rsidR="004D1FAD" w:rsidRPr="004D1FAD" w:rsidRDefault="00FC282D" w:rsidP="004D1FAD">
      <w:pPr>
        <w:pStyle w:val="a8"/>
        <w:jc w:val="left"/>
        <w:rPr>
          <w:b w:val="0"/>
        </w:rPr>
      </w:pPr>
      <w:r>
        <w:rPr>
          <w:b w:val="0"/>
        </w:rPr>
        <w:t>Временно исполняющий полномочия главы</w:t>
      </w:r>
      <w:r w:rsidR="004D1FAD" w:rsidRPr="004D1FAD">
        <w:rPr>
          <w:b w:val="0"/>
        </w:rPr>
        <w:t xml:space="preserve"> </w:t>
      </w:r>
    </w:p>
    <w:p w:rsidR="00FC282D" w:rsidRDefault="00FC282D" w:rsidP="0014604A">
      <w:pPr>
        <w:pStyle w:val="a8"/>
        <w:jc w:val="left"/>
        <w:rPr>
          <w:b w:val="0"/>
        </w:rPr>
      </w:pPr>
      <w:r>
        <w:rPr>
          <w:b w:val="0"/>
        </w:rPr>
        <w:t xml:space="preserve">муниципального образования </w:t>
      </w:r>
    </w:p>
    <w:p w:rsidR="007F6CCA" w:rsidRDefault="00FB4694" w:rsidP="0014604A">
      <w:pPr>
        <w:pStyle w:val="a8"/>
        <w:jc w:val="left"/>
        <w:rPr>
          <w:b w:val="0"/>
        </w:rPr>
      </w:pPr>
      <w:r>
        <w:rPr>
          <w:b w:val="0"/>
        </w:rPr>
        <w:t>Крымский</w:t>
      </w:r>
      <w:r w:rsidR="007F6CCA">
        <w:rPr>
          <w:b w:val="0"/>
        </w:rPr>
        <w:t xml:space="preserve"> муниципальный</w:t>
      </w:r>
      <w:r w:rsidR="004D1FAD" w:rsidRPr="004D1FAD">
        <w:rPr>
          <w:b w:val="0"/>
        </w:rPr>
        <w:t xml:space="preserve"> район</w:t>
      </w:r>
    </w:p>
    <w:p w:rsidR="00253FC5" w:rsidRPr="0014604A" w:rsidRDefault="007F6CCA" w:rsidP="0014604A">
      <w:pPr>
        <w:pStyle w:val="a8"/>
        <w:jc w:val="left"/>
        <w:rPr>
          <w:b w:val="0"/>
          <w:szCs w:val="28"/>
        </w:rPr>
      </w:pPr>
      <w:r>
        <w:rPr>
          <w:b w:val="0"/>
        </w:rPr>
        <w:t xml:space="preserve">Краснодарского края </w:t>
      </w:r>
      <w:r w:rsidR="004D1FAD" w:rsidRPr="004D1FAD">
        <w:rPr>
          <w:b w:val="0"/>
        </w:rPr>
        <w:t xml:space="preserve">                                           </w:t>
      </w:r>
      <w:r w:rsidR="00867314">
        <w:rPr>
          <w:b w:val="0"/>
        </w:rPr>
        <w:t xml:space="preserve">                     </w:t>
      </w:r>
      <w:r w:rsidR="00FC282D">
        <w:rPr>
          <w:b w:val="0"/>
        </w:rPr>
        <w:t xml:space="preserve"> </w:t>
      </w:r>
      <w:r w:rsidR="00867314">
        <w:rPr>
          <w:b w:val="0"/>
        </w:rPr>
        <w:t xml:space="preserve">   </w:t>
      </w:r>
      <w:r w:rsidR="000143F0">
        <w:rPr>
          <w:b w:val="0"/>
        </w:rPr>
        <w:t xml:space="preserve">   </w:t>
      </w:r>
      <w:r w:rsidR="00867314">
        <w:rPr>
          <w:b w:val="0"/>
        </w:rPr>
        <w:t xml:space="preserve">  </w:t>
      </w:r>
      <w:r w:rsidR="00FC282D">
        <w:rPr>
          <w:b w:val="0"/>
        </w:rPr>
        <w:t>С.Д. Казанжи</w:t>
      </w:r>
      <w:r w:rsidR="00867314">
        <w:rPr>
          <w:b w:val="0"/>
        </w:rPr>
        <w:t xml:space="preserve">          </w:t>
      </w:r>
    </w:p>
    <w:p w:rsidR="00867314" w:rsidRPr="0014604A" w:rsidRDefault="00867314" w:rsidP="00867314">
      <w:pPr>
        <w:pStyle w:val="a8"/>
        <w:jc w:val="left"/>
        <w:rPr>
          <w:b w:val="0"/>
          <w:szCs w:val="28"/>
        </w:rPr>
      </w:pPr>
      <w:r>
        <w:rPr>
          <w:b w:val="0"/>
          <w:bCs w:val="0"/>
          <w:szCs w:val="28"/>
        </w:rPr>
        <w:t xml:space="preserve">                        </w:t>
      </w:r>
    </w:p>
    <w:p w:rsidR="00D73C49" w:rsidRDefault="00D73C49" w:rsidP="00D27B7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73C49" w:rsidSect="00867314">
      <w:headerReference w:type="default" r:id="rId8"/>
      <w:headerReference w:type="first" r:id="rId9"/>
      <w:pgSz w:w="11906" w:h="16838"/>
      <w:pgMar w:top="1134" w:right="850" w:bottom="1134" w:left="1701" w:header="720" w:footer="57" w:gutter="0"/>
      <w:pgNumType w:start="1"/>
      <w:cols w:space="720"/>
      <w:titlePg/>
      <w:docGrid w:linePitch="36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DD6" w:rsidRDefault="007E0DD6" w:rsidP="006C3538">
      <w:pPr>
        <w:spacing w:after="0" w:line="240" w:lineRule="auto"/>
      </w:pPr>
      <w:r>
        <w:separator/>
      </w:r>
    </w:p>
  </w:endnote>
  <w:endnote w:type="continuationSeparator" w:id="0">
    <w:p w:rsidR="007E0DD6" w:rsidRDefault="007E0DD6" w:rsidP="006C3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DD6" w:rsidRDefault="007E0DD6" w:rsidP="006C3538">
      <w:pPr>
        <w:spacing w:after="0" w:line="240" w:lineRule="auto"/>
      </w:pPr>
      <w:r>
        <w:separator/>
      </w:r>
    </w:p>
  </w:footnote>
  <w:footnote w:type="continuationSeparator" w:id="0">
    <w:p w:rsidR="007E0DD6" w:rsidRDefault="007E0DD6" w:rsidP="006C3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92909"/>
      <w:docPartObj>
        <w:docPartGallery w:val="Page Numbers (Top of Page)"/>
        <w:docPartUnique/>
      </w:docPartObj>
    </w:sdtPr>
    <w:sdtEndPr/>
    <w:sdtContent>
      <w:p w:rsidR="00BD64F4" w:rsidRDefault="00E745B9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69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64F4" w:rsidRDefault="00BD64F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82D" w:rsidRDefault="00FC282D" w:rsidP="00FC282D">
    <w:pPr>
      <w:pStyle w:val="ad"/>
      <w:tabs>
        <w:tab w:val="clear" w:pos="4677"/>
        <w:tab w:val="clear" w:pos="9355"/>
        <w:tab w:val="left" w:pos="7365"/>
        <w:tab w:val="left" w:pos="7395"/>
      </w:tabs>
    </w:pPr>
    <w:r>
      <w:tab/>
      <w:t xml:space="preserve">   </w:t>
    </w:r>
    <w:r>
      <w:tab/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26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cs="Times New Roman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3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927" w:hanging="360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Num33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Num34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35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7" w15:restartNumberingAfterBreak="0">
    <w:nsid w:val="032B315E"/>
    <w:multiLevelType w:val="hybridMultilevel"/>
    <w:tmpl w:val="01BCEE1A"/>
    <w:lvl w:ilvl="0" w:tplc="52A876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C929C5"/>
    <w:multiLevelType w:val="hybridMultilevel"/>
    <w:tmpl w:val="6F30EC18"/>
    <w:lvl w:ilvl="0" w:tplc="6200F0CC">
      <w:start w:val="1"/>
      <w:numFmt w:val="decimal"/>
      <w:lvlText w:val="%1."/>
      <w:lvlJc w:val="left"/>
      <w:pPr>
        <w:ind w:left="2018" w:hanging="13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5E5401D"/>
    <w:multiLevelType w:val="hybridMultilevel"/>
    <w:tmpl w:val="BEEE2BB4"/>
    <w:lvl w:ilvl="0" w:tplc="BB2877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0CB60F0"/>
    <w:multiLevelType w:val="multilevel"/>
    <w:tmpl w:val="40C65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33C776E"/>
    <w:multiLevelType w:val="multilevel"/>
    <w:tmpl w:val="2C9CC4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852592"/>
    <w:multiLevelType w:val="hybridMultilevel"/>
    <w:tmpl w:val="F9DAA64E"/>
    <w:lvl w:ilvl="0" w:tplc="6C28A2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4B73B6A"/>
    <w:multiLevelType w:val="multilevel"/>
    <w:tmpl w:val="26A02DB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1F951EE"/>
    <w:multiLevelType w:val="hybridMultilevel"/>
    <w:tmpl w:val="8D50DE84"/>
    <w:lvl w:ilvl="0" w:tplc="706408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CC14538"/>
    <w:multiLevelType w:val="multilevel"/>
    <w:tmpl w:val="7640E7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1"/>
  </w:num>
  <w:num w:numId="9">
    <w:abstractNumId w:val="15"/>
  </w:num>
  <w:num w:numId="10">
    <w:abstractNumId w:val="10"/>
  </w:num>
  <w:num w:numId="11">
    <w:abstractNumId w:val="13"/>
  </w:num>
  <w:num w:numId="12">
    <w:abstractNumId w:val="7"/>
  </w:num>
  <w:num w:numId="13">
    <w:abstractNumId w:val="14"/>
  </w:num>
  <w:num w:numId="14">
    <w:abstractNumId w:val="9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2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DF9"/>
    <w:rsid w:val="00003CB3"/>
    <w:rsid w:val="00006FB8"/>
    <w:rsid w:val="000143F0"/>
    <w:rsid w:val="00017DED"/>
    <w:rsid w:val="00027ADD"/>
    <w:rsid w:val="00043D6B"/>
    <w:rsid w:val="00047547"/>
    <w:rsid w:val="0005402D"/>
    <w:rsid w:val="00055A5D"/>
    <w:rsid w:val="00056135"/>
    <w:rsid w:val="0006060F"/>
    <w:rsid w:val="000738D6"/>
    <w:rsid w:val="000843AC"/>
    <w:rsid w:val="00093FA3"/>
    <w:rsid w:val="000B3AD4"/>
    <w:rsid w:val="000C24C6"/>
    <w:rsid w:val="000C69E0"/>
    <w:rsid w:val="000D47BE"/>
    <w:rsid w:val="000E28A3"/>
    <w:rsid w:val="000E5A5B"/>
    <w:rsid w:val="00116009"/>
    <w:rsid w:val="00116FDA"/>
    <w:rsid w:val="00131228"/>
    <w:rsid w:val="0014604A"/>
    <w:rsid w:val="001557C9"/>
    <w:rsid w:val="001646CF"/>
    <w:rsid w:val="00171EFC"/>
    <w:rsid w:val="00183749"/>
    <w:rsid w:val="00183B45"/>
    <w:rsid w:val="00193D68"/>
    <w:rsid w:val="00195070"/>
    <w:rsid w:val="001A7453"/>
    <w:rsid w:val="001B1554"/>
    <w:rsid w:val="001B4DF1"/>
    <w:rsid w:val="001D134D"/>
    <w:rsid w:val="001D5235"/>
    <w:rsid w:val="001D598A"/>
    <w:rsid w:val="001E3DA3"/>
    <w:rsid w:val="001E434D"/>
    <w:rsid w:val="001F5198"/>
    <w:rsid w:val="001F5BDF"/>
    <w:rsid w:val="00206EF8"/>
    <w:rsid w:val="00231C3B"/>
    <w:rsid w:val="0024342A"/>
    <w:rsid w:val="00245CD9"/>
    <w:rsid w:val="002529F8"/>
    <w:rsid w:val="00253FC5"/>
    <w:rsid w:val="0025534A"/>
    <w:rsid w:val="00281B30"/>
    <w:rsid w:val="00281FCC"/>
    <w:rsid w:val="002845A7"/>
    <w:rsid w:val="002C0885"/>
    <w:rsid w:val="002C3B2A"/>
    <w:rsid w:val="002D2917"/>
    <w:rsid w:val="002D2C19"/>
    <w:rsid w:val="002D3175"/>
    <w:rsid w:val="002D622A"/>
    <w:rsid w:val="002E6A75"/>
    <w:rsid w:val="002F5B13"/>
    <w:rsid w:val="00311677"/>
    <w:rsid w:val="00314B78"/>
    <w:rsid w:val="0031621C"/>
    <w:rsid w:val="003221E3"/>
    <w:rsid w:val="00343B8D"/>
    <w:rsid w:val="003610D7"/>
    <w:rsid w:val="00366768"/>
    <w:rsid w:val="00367F1C"/>
    <w:rsid w:val="003714AB"/>
    <w:rsid w:val="00375D3F"/>
    <w:rsid w:val="00391E9C"/>
    <w:rsid w:val="003964EF"/>
    <w:rsid w:val="003B6B2D"/>
    <w:rsid w:val="003C6F97"/>
    <w:rsid w:val="003F23B1"/>
    <w:rsid w:val="003F723A"/>
    <w:rsid w:val="004074BB"/>
    <w:rsid w:val="00417532"/>
    <w:rsid w:val="00417B4F"/>
    <w:rsid w:val="004217C2"/>
    <w:rsid w:val="00421B30"/>
    <w:rsid w:val="00447D0E"/>
    <w:rsid w:val="00467BAD"/>
    <w:rsid w:val="00472D23"/>
    <w:rsid w:val="0047606A"/>
    <w:rsid w:val="00482105"/>
    <w:rsid w:val="0049384A"/>
    <w:rsid w:val="004A5AE5"/>
    <w:rsid w:val="004B1078"/>
    <w:rsid w:val="004B63E4"/>
    <w:rsid w:val="004C6D7D"/>
    <w:rsid w:val="004D1FAD"/>
    <w:rsid w:val="004D34D8"/>
    <w:rsid w:val="004D7B34"/>
    <w:rsid w:val="004F5CB1"/>
    <w:rsid w:val="0050554E"/>
    <w:rsid w:val="00505A55"/>
    <w:rsid w:val="00542359"/>
    <w:rsid w:val="00552CC1"/>
    <w:rsid w:val="00553CD1"/>
    <w:rsid w:val="00566F73"/>
    <w:rsid w:val="00575A36"/>
    <w:rsid w:val="00580C99"/>
    <w:rsid w:val="005A6853"/>
    <w:rsid w:val="005B203D"/>
    <w:rsid w:val="005B62DB"/>
    <w:rsid w:val="005C069D"/>
    <w:rsid w:val="005D7B6F"/>
    <w:rsid w:val="005F45C8"/>
    <w:rsid w:val="005F710E"/>
    <w:rsid w:val="0060639D"/>
    <w:rsid w:val="006156D8"/>
    <w:rsid w:val="00617525"/>
    <w:rsid w:val="00645A7E"/>
    <w:rsid w:val="006479F6"/>
    <w:rsid w:val="00653575"/>
    <w:rsid w:val="00674A98"/>
    <w:rsid w:val="00676379"/>
    <w:rsid w:val="006A7471"/>
    <w:rsid w:val="006A7FCC"/>
    <w:rsid w:val="006B775A"/>
    <w:rsid w:val="006C155E"/>
    <w:rsid w:val="006C3538"/>
    <w:rsid w:val="006C6676"/>
    <w:rsid w:val="006D33B2"/>
    <w:rsid w:val="006E20C0"/>
    <w:rsid w:val="006E3A4E"/>
    <w:rsid w:val="006F6D08"/>
    <w:rsid w:val="0070179C"/>
    <w:rsid w:val="00710D5F"/>
    <w:rsid w:val="007161D7"/>
    <w:rsid w:val="00730371"/>
    <w:rsid w:val="00742155"/>
    <w:rsid w:val="00743951"/>
    <w:rsid w:val="0075652B"/>
    <w:rsid w:val="00772A20"/>
    <w:rsid w:val="00781E40"/>
    <w:rsid w:val="00784E8B"/>
    <w:rsid w:val="007952E9"/>
    <w:rsid w:val="007A522E"/>
    <w:rsid w:val="007C561B"/>
    <w:rsid w:val="007D1FB9"/>
    <w:rsid w:val="007D7BF9"/>
    <w:rsid w:val="007E0DD6"/>
    <w:rsid w:val="007F6CCA"/>
    <w:rsid w:val="008021C8"/>
    <w:rsid w:val="00806853"/>
    <w:rsid w:val="00826546"/>
    <w:rsid w:val="00830AEF"/>
    <w:rsid w:val="0083283F"/>
    <w:rsid w:val="008511B9"/>
    <w:rsid w:val="00851A57"/>
    <w:rsid w:val="00852297"/>
    <w:rsid w:val="00867314"/>
    <w:rsid w:val="0088028D"/>
    <w:rsid w:val="008A1D91"/>
    <w:rsid w:val="008A5F11"/>
    <w:rsid w:val="008D3B06"/>
    <w:rsid w:val="00905880"/>
    <w:rsid w:val="009145E6"/>
    <w:rsid w:val="00916C70"/>
    <w:rsid w:val="00930CE7"/>
    <w:rsid w:val="00935908"/>
    <w:rsid w:val="00951A85"/>
    <w:rsid w:val="00960E5D"/>
    <w:rsid w:val="00961217"/>
    <w:rsid w:val="00962225"/>
    <w:rsid w:val="009664F1"/>
    <w:rsid w:val="00966788"/>
    <w:rsid w:val="00972E8D"/>
    <w:rsid w:val="00974BAF"/>
    <w:rsid w:val="00975169"/>
    <w:rsid w:val="00977B6C"/>
    <w:rsid w:val="00987620"/>
    <w:rsid w:val="009A66B7"/>
    <w:rsid w:val="009B0B6E"/>
    <w:rsid w:val="009C405F"/>
    <w:rsid w:val="009D7CE1"/>
    <w:rsid w:val="009F119B"/>
    <w:rsid w:val="009F1586"/>
    <w:rsid w:val="00A030A0"/>
    <w:rsid w:val="00A242A0"/>
    <w:rsid w:val="00A25B54"/>
    <w:rsid w:val="00A369A3"/>
    <w:rsid w:val="00A41DF5"/>
    <w:rsid w:val="00A429DB"/>
    <w:rsid w:val="00A46F9E"/>
    <w:rsid w:val="00A51D16"/>
    <w:rsid w:val="00A51E8D"/>
    <w:rsid w:val="00A55A50"/>
    <w:rsid w:val="00A56270"/>
    <w:rsid w:val="00AB27BF"/>
    <w:rsid w:val="00AB683C"/>
    <w:rsid w:val="00AC03F9"/>
    <w:rsid w:val="00AC7A42"/>
    <w:rsid w:val="00AD0295"/>
    <w:rsid w:val="00AD060B"/>
    <w:rsid w:val="00AD69D0"/>
    <w:rsid w:val="00AE04B6"/>
    <w:rsid w:val="00AE76C6"/>
    <w:rsid w:val="00AF11F7"/>
    <w:rsid w:val="00AF2BF6"/>
    <w:rsid w:val="00B00ABB"/>
    <w:rsid w:val="00B02361"/>
    <w:rsid w:val="00B10852"/>
    <w:rsid w:val="00B1381E"/>
    <w:rsid w:val="00B143D2"/>
    <w:rsid w:val="00B1520E"/>
    <w:rsid w:val="00B17D5A"/>
    <w:rsid w:val="00B23B2C"/>
    <w:rsid w:val="00B35C05"/>
    <w:rsid w:val="00B37D13"/>
    <w:rsid w:val="00B43B18"/>
    <w:rsid w:val="00B95083"/>
    <w:rsid w:val="00BB30E4"/>
    <w:rsid w:val="00BB3149"/>
    <w:rsid w:val="00BB3FED"/>
    <w:rsid w:val="00BB6C9C"/>
    <w:rsid w:val="00BC069F"/>
    <w:rsid w:val="00BC68D2"/>
    <w:rsid w:val="00BD64F4"/>
    <w:rsid w:val="00BD718D"/>
    <w:rsid w:val="00BD7BF1"/>
    <w:rsid w:val="00BE5BA0"/>
    <w:rsid w:val="00BF5DE4"/>
    <w:rsid w:val="00C22968"/>
    <w:rsid w:val="00C260ED"/>
    <w:rsid w:val="00C26133"/>
    <w:rsid w:val="00C536CA"/>
    <w:rsid w:val="00C559AB"/>
    <w:rsid w:val="00C60747"/>
    <w:rsid w:val="00C61720"/>
    <w:rsid w:val="00C63E13"/>
    <w:rsid w:val="00C656BC"/>
    <w:rsid w:val="00C67E1C"/>
    <w:rsid w:val="00C7042A"/>
    <w:rsid w:val="00C71BBD"/>
    <w:rsid w:val="00C73002"/>
    <w:rsid w:val="00C801FD"/>
    <w:rsid w:val="00C8203A"/>
    <w:rsid w:val="00C830CA"/>
    <w:rsid w:val="00C8643C"/>
    <w:rsid w:val="00CD0E31"/>
    <w:rsid w:val="00CD4015"/>
    <w:rsid w:val="00CF3782"/>
    <w:rsid w:val="00D078C0"/>
    <w:rsid w:val="00D27B7A"/>
    <w:rsid w:val="00D32FA2"/>
    <w:rsid w:val="00D51ED0"/>
    <w:rsid w:val="00D577F3"/>
    <w:rsid w:val="00D61A2A"/>
    <w:rsid w:val="00D67B7D"/>
    <w:rsid w:val="00D73C49"/>
    <w:rsid w:val="00D84011"/>
    <w:rsid w:val="00D843AF"/>
    <w:rsid w:val="00DA3BC7"/>
    <w:rsid w:val="00DA44B2"/>
    <w:rsid w:val="00DC2917"/>
    <w:rsid w:val="00DC2DF9"/>
    <w:rsid w:val="00DC37BD"/>
    <w:rsid w:val="00DC41F7"/>
    <w:rsid w:val="00DC6B01"/>
    <w:rsid w:val="00DD0431"/>
    <w:rsid w:val="00DF0EE4"/>
    <w:rsid w:val="00DF29CF"/>
    <w:rsid w:val="00DF73B1"/>
    <w:rsid w:val="00E077D5"/>
    <w:rsid w:val="00E07AF3"/>
    <w:rsid w:val="00E13ACB"/>
    <w:rsid w:val="00E20B00"/>
    <w:rsid w:val="00E237D1"/>
    <w:rsid w:val="00E334F2"/>
    <w:rsid w:val="00E35BDF"/>
    <w:rsid w:val="00E43D2E"/>
    <w:rsid w:val="00E47BA1"/>
    <w:rsid w:val="00E5188E"/>
    <w:rsid w:val="00E6522F"/>
    <w:rsid w:val="00E67C0E"/>
    <w:rsid w:val="00E7009A"/>
    <w:rsid w:val="00E73A8E"/>
    <w:rsid w:val="00E745B9"/>
    <w:rsid w:val="00E824AE"/>
    <w:rsid w:val="00E82CDF"/>
    <w:rsid w:val="00E853DB"/>
    <w:rsid w:val="00E901E2"/>
    <w:rsid w:val="00E93074"/>
    <w:rsid w:val="00E94745"/>
    <w:rsid w:val="00E958E1"/>
    <w:rsid w:val="00EA4701"/>
    <w:rsid w:val="00EC5589"/>
    <w:rsid w:val="00EE15B7"/>
    <w:rsid w:val="00EE6178"/>
    <w:rsid w:val="00F06CFC"/>
    <w:rsid w:val="00F13982"/>
    <w:rsid w:val="00F27F27"/>
    <w:rsid w:val="00F34999"/>
    <w:rsid w:val="00F40BBA"/>
    <w:rsid w:val="00F83FF3"/>
    <w:rsid w:val="00F85A0B"/>
    <w:rsid w:val="00F901A0"/>
    <w:rsid w:val="00FB4248"/>
    <w:rsid w:val="00FB4694"/>
    <w:rsid w:val="00FC282D"/>
    <w:rsid w:val="00FC4344"/>
    <w:rsid w:val="00FE2FB1"/>
    <w:rsid w:val="00FE3D88"/>
    <w:rsid w:val="00FE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81B794-DB75-4C71-B15A-45C54A394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6522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DC2DF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Подзаголовок Знак"/>
    <w:basedOn w:val="a0"/>
    <w:link w:val="a3"/>
    <w:rsid w:val="00DC2DF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5">
    <w:name w:val="Hyperlink"/>
    <w:basedOn w:val="a0"/>
    <w:uiPriority w:val="99"/>
    <w:rsid w:val="00DC2DF9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DC2DF9"/>
    <w:pPr>
      <w:suppressAutoHyphens/>
      <w:spacing w:after="0" w:line="240" w:lineRule="auto"/>
    </w:pPr>
    <w:rPr>
      <w:rFonts w:ascii="Arial" w:eastAsia="Times New Roman" w:hAnsi="Arial" w:cs="Arial"/>
      <w:kern w:val="1"/>
      <w:sz w:val="20"/>
      <w:szCs w:val="20"/>
      <w:lang w:eastAsia="ar-SA"/>
    </w:rPr>
  </w:style>
  <w:style w:type="paragraph" w:customStyle="1" w:styleId="11">
    <w:name w:val="Абзац списка1"/>
    <w:basedOn w:val="a"/>
    <w:rsid w:val="00DC2DF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Default">
    <w:name w:val="Default"/>
    <w:rsid w:val="00DC2DF9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a6">
    <w:name w:val="footer"/>
    <w:basedOn w:val="a"/>
    <w:link w:val="a7"/>
    <w:rsid w:val="00DC2DF9"/>
    <w:pPr>
      <w:widowControl w:val="0"/>
      <w:suppressLineNumbers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7">
    <w:name w:val="Нижний колонтитул Знак"/>
    <w:basedOn w:val="a0"/>
    <w:link w:val="a6"/>
    <w:rsid w:val="00DC2DF9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consplusnormal1">
    <w:name w:val="consplusnormal"/>
    <w:basedOn w:val="a"/>
    <w:rsid w:val="00DC2DF9"/>
    <w:pPr>
      <w:suppressAutoHyphens/>
      <w:spacing w:before="28" w:after="28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2">
    <w:name w:val="Обычный (веб)1"/>
    <w:basedOn w:val="a"/>
    <w:rsid w:val="00DC2DF9"/>
    <w:pPr>
      <w:suppressAutoHyphens/>
      <w:spacing w:before="28" w:after="28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consplusnonformat">
    <w:name w:val="consplusnonformat"/>
    <w:basedOn w:val="a"/>
    <w:rsid w:val="00DC2DF9"/>
    <w:pPr>
      <w:suppressAutoHyphens/>
      <w:spacing w:before="28" w:after="28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styleId="a8">
    <w:name w:val="Body Text"/>
    <w:basedOn w:val="a"/>
    <w:link w:val="13"/>
    <w:unhideWhenUsed/>
    <w:rsid w:val="00DC2DF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Знак"/>
    <w:basedOn w:val="a0"/>
    <w:uiPriority w:val="99"/>
    <w:semiHidden/>
    <w:rsid w:val="00DC2DF9"/>
  </w:style>
  <w:style w:type="character" w:customStyle="1" w:styleId="13">
    <w:name w:val="Основной текст Знак1"/>
    <w:basedOn w:val="a0"/>
    <w:link w:val="a8"/>
    <w:locked/>
    <w:rsid w:val="00DC2DF9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No Spacing"/>
    <w:uiPriority w:val="1"/>
    <w:qFormat/>
    <w:rsid w:val="00E13ACB"/>
    <w:pPr>
      <w:spacing w:after="0" w:line="240" w:lineRule="auto"/>
    </w:pPr>
    <w:rPr>
      <w:rFonts w:ascii="Calibri" w:eastAsia="Times New Roman" w:hAnsi="Calibri" w:cs="Calibri"/>
    </w:rPr>
  </w:style>
  <w:style w:type="paragraph" w:styleId="ab">
    <w:name w:val="List Paragraph"/>
    <w:basedOn w:val="a"/>
    <w:uiPriority w:val="34"/>
    <w:qFormat/>
    <w:rsid w:val="00343B8D"/>
    <w:pPr>
      <w:ind w:left="720"/>
      <w:contextualSpacing/>
    </w:pPr>
  </w:style>
  <w:style w:type="paragraph" w:customStyle="1" w:styleId="ConsTitle">
    <w:name w:val="ConsTitle"/>
    <w:rsid w:val="00171EF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c">
    <w:name w:val="Знак Знак Знак Знак"/>
    <w:basedOn w:val="a"/>
    <w:rsid w:val="00171EFC"/>
    <w:pPr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val="en-US" w:eastAsia="de-DE"/>
    </w:rPr>
  </w:style>
  <w:style w:type="character" w:customStyle="1" w:styleId="10">
    <w:name w:val="Заголовок 1 Знак"/>
    <w:basedOn w:val="a0"/>
    <w:link w:val="1"/>
    <w:uiPriority w:val="99"/>
    <w:rsid w:val="00E6522F"/>
    <w:rPr>
      <w:rFonts w:ascii="Arial" w:hAnsi="Arial" w:cs="Arial"/>
      <w:b/>
      <w:bCs/>
      <w:color w:val="26282F"/>
      <w:sz w:val="24"/>
      <w:szCs w:val="24"/>
    </w:rPr>
  </w:style>
  <w:style w:type="paragraph" w:styleId="ad">
    <w:name w:val="header"/>
    <w:basedOn w:val="a"/>
    <w:link w:val="ae"/>
    <w:uiPriority w:val="99"/>
    <w:rsid w:val="00BD64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BD64F4"/>
    <w:rPr>
      <w:rFonts w:ascii="Times New Roman" w:eastAsia="Times New Roman" w:hAnsi="Times New Roman" w:cs="Times New Roman"/>
      <w:sz w:val="28"/>
      <w:szCs w:val="24"/>
    </w:rPr>
  </w:style>
  <w:style w:type="paragraph" w:styleId="af">
    <w:name w:val="Plain Text"/>
    <w:basedOn w:val="a"/>
    <w:link w:val="af0"/>
    <w:rsid w:val="001D134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1D134D"/>
    <w:rPr>
      <w:rFonts w:ascii="Courier New" w:eastAsia="Times New Roman" w:hAnsi="Courier New" w:cs="Courier New"/>
      <w:sz w:val="20"/>
      <w:szCs w:val="20"/>
    </w:rPr>
  </w:style>
  <w:style w:type="character" w:customStyle="1" w:styleId="af1">
    <w:name w:val="Гипертекстовая ссылка"/>
    <w:basedOn w:val="a0"/>
    <w:uiPriority w:val="99"/>
    <w:rsid w:val="00E82CDF"/>
    <w:rPr>
      <w:color w:val="106BBE"/>
    </w:rPr>
  </w:style>
  <w:style w:type="character" w:styleId="af2">
    <w:name w:val="Emphasis"/>
    <w:basedOn w:val="a0"/>
    <w:uiPriority w:val="20"/>
    <w:qFormat/>
    <w:rsid w:val="00851A57"/>
    <w:rPr>
      <w:i/>
      <w:iCs/>
    </w:rPr>
  </w:style>
  <w:style w:type="paragraph" w:customStyle="1" w:styleId="s3">
    <w:name w:val="s_3"/>
    <w:basedOn w:val="a"/>
    <w:rsid w:val="00A2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A2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7">
    <w:name w:val="s_37"/>
    <w:basedOn w:val="a"/>
    <w:rsid w:val="00A2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A2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A2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1">
    <w:name w:val="indent_1"/>
    <w:basedOn w:val="a"/>
    <w:rsid w:val="00A24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0D47B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D47BE"/>
  </w:style>
  <w:style w:type="character" w:styleId="af3">
    <w:name w:val="Strong"/>
    <w:basedOn w:val="a0"/>
    <w:uiPriority w:val="22"/>
    <w:qFormat/>
    <w:rsid w:val="000D47BE"/>
    <w:rPr>
      <w:b/>
      <w:bCs/>
    </w:rPr>
  </w:style>
  <w:style w:type="paragraph" w:styleId="af4">
    <w:name w:val="Body Text Indent"/>
    <w:basedOn w:val="a"/>
    <w:link w:val="af5"/>
    <w:uiPriority w:val="99"/>
    <w:unhideWhenUsed/>
    <w:rsid w:val="00C801FD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C801FD"/>
  </w:style>
  <w:style w:type="character" w:customStyle="1" w:styleId="ConsPlusNormal0">
    <w:name w:val="ConsPlusNormal Знак"/>
    <w:link w:val="ConsPlusNormal"/>
    <w:locked/>
    <w:rsid w:val="00676379"/>
    <w:rPr>
      <w:rFonts w:ascii="Arial" w:eastAsia="Times New Roman" w:hAnsi="Arial" w:cs="Arial"/>
      <w:kern w:val="1"/>
      <w:sz w:val="20"/>
      <w:szCs w:val="20"/>
      <w:lang w:eastAsia="ar-SA"/>
    </w:rPr>
  </w:style>
  <w:style w:type="paragraph" w:styleId="af6">
    <w:name w:val="Balloon Text"/>
    <w:basedOn w:val="a"/>
    <w:link w:val="af7"/>
    <w:uiPriority w:val="99"/>
    <w:semiHidden/>
    <w:unhideWhenUsed/>
    <w:rsid w:val="00FC4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C43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8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0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31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86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35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81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A0AA1-D945-4F87-BAFC-239C9BE58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Admin</cp:lastModifiedBy>
  <cp:revision>6</cp:revision>
  <cp:lastPrinted>2025-10-13T05:48:00Z</cp:lastPrinted>
  <dcterms:created xsi:type="dcterms:W3CDTF">2025-10-31T12:15:00Z</dcterms:created>
  <dcterms:modified xsi:type="dcterms:W3CDTF">2025-11-18T09:53:00Z</dcterms:modified>
</cp:coreProperties>
</file>